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206CEB2A" w:rsidR="000E1C61" w:rsidRPr="0057603E" w:rsidRDefault="00CE7E00" w:rsidP="00304FC6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Nadleśnictwo Brynek</w:t>
      </w:r>
      <w:r w:rsidR="000E1C61" w:rsidRPr="0057603E">
        <w:rPr>
          <w:rFonts w:ascii="Cambria" w:hAnsi="Cambria" w:cs="Arial"/>
          <w:b/>
          <w:bCs/>
        </w:rPr>
        <w:tab/>
      </w:r>
      <w:r w:rsidR="00DF4FF4">
        <w:rPr>
          <w:rFonts w:ascii="Cambria" w:hAnsi="Cambria" w:cs="Arial"/>
          <w:b/>
          <w:bCs/>
        </w:rPr>
        <w:t xml:space="preserve"> </w:t>
      </w:r>
    </w:p>
    <w:p w14:paraId="38442A7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_____________, __-__  __________ 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2B864910" w14:textId="7739B4C3" w:rsidR="00B627D7" w:rsidRPr="00457912" w:rsidRDefault="00B627D7" w:rsidP="00B627D7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43686E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F90EA8">
        <w:rPr>
          <w:rFonts w:ascii="Cambria" w:hAnsi="Cambria" w:cs="Arial"/>
          <w:bCs/>
          <w:sz w:val="22"/>
          <w:szCs w:val="22"/>
        </w:rPr>
        <w:t>zamówieniu prowadzonym przez Zamawiającego w trybie podstawowym bez negocjacji</w:t>
      </w:r>
      <w:r w:rsidRPr="0043686E">
        <w:rPr>
          <w:rFonts w:ascii="Cambria" w:hAnsi="Cambria" w:cs="Arial"/>
          <w:bCs/>
          <w:sz w:val="22"/>
          <w:szCs w:val="22"/>
        </w:rPr>
        <w:t xml:space="preserve"> </w:t>
      </w:r>
      <w:r w:rsidRPr="00763267">
        <w:rPr>
          <w:rFonts w:ascii="Cambria" w:hAnsi="Cambria" w:cs="Arial"/>
          <w:bCs/>
          <w:sz w:val="22"/>
          <w:szCs w:val="22"/>
        </w:rPr>
        <w:t xml:space="preserve">na </w:t>
      </w:r>
      <w:bookmarkStart w:id="0" w:name="_Hlk130559334"/>
      <w:r w:rsidR="00203DC3" w:rsidRPr="00457912">
        <w:rPr>
          <w:rFonts w:ascii="Cambria" w:hAnsi="Cambria" w:cs="Arial"/>
          <w:bCs/>
          <w:i/>
          <w:sz w:val="22"/>
          <w:szCs w:val="22"/>
        </w:rPr>
        <w:t>„</w:t>
      </w:r>
      <w:bookmarkStart w:id="1" w:name="_Hlk129770737"/>
      <w:r w:rsidR="00CE7E00">
        <w:rPr>
          <w:rFonts w:ascii="Cambria" w:hAnsi="Cambria" w:cs="Arial"/>
          <w:bCs/>
          <w:i/>
          <w:sz w:val="22"/>
          <w:szCs w:val="22"/>
        </w:rPr>
        <w:t>Wykonywanie usługi z zakresu</w:t>
      </w:r>
      <w:r w:rsidR="007726F6" w:rsidRPr="00457912">
        <w:rPr>
          <w:rFonts w:ascii="Cambria" w:hAnsi="Cambria" w:cs="Arial"/>
          <w:bCs/>
          <w:i/>
          <w:sz w:val="22"/>
          <w:szCs w:val="22"/>
        </w:rPr>
        <w:t xml:space="preserve"> ochrony przeciwpożarowej</w:t>
      </w:r>
      <w:r w:rsidR="00203DC3" w:rsidRPr="00457912">
        <w:rPr>
          <w:rFonts w:ascii="Cambria" w:hAnsi="Cambria" w:cs="Arial"/>
          <w:bCs/>
          <w:i/>
          <w:sz w:val="22"/>
          <w:szCs w:val="22"/>
        </w:rPr>
        <w:t xml:space="preserve"> w Nadleśn</w:t>
      </w:r>
      <w:r w:rsidR="00CE7E00">
        <w:rPr>
          <w:rFonts w:ascii="Cambria" w:hAnsi="Cambria" w:cs="Arial"/>
          <w:bCs/>
          <w:i/>
          <w:sz w:val="22"/>
          <w:szCs w:val="22"/>
        </w:rPr>
        <w:t>ictwie Brynek w roku 2026</w:t>
      </w:r>
      <w:bookmarkStart w:id="2" w:name="_GoBack"/>
      <w:bookmarkEnd w:id="1"/>
      <w:bookmarkEnd w:id="2"/>
      <w:r w:rsidR="00203DC3" w:rsidRPr="00457912">
        <w:rPr>
          <w:rFonts w:ascii="Cambria" w:hAnsi="Cambria" w:cs="Arial"/>
          <w:bCs/>
          <w:i/>
          <w:sz w:val="22"/>
          <w:szCs w:val="22"/>
        </w:rPr>
        <w:t>”</w:t>
      </w:r>
      <w:bookmarkEnd w:id="0"/>
      <w:r w:rsidR="00203DC3" w:rsidRPr="00457912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763267">
        <w:rPr>
          <w:rFonts w:ascii="Cambria" w:hAnsi="Cambria" w:cs="Arial"/>
          <w:bCs/>
          <w:sz w:val="22"/>
          <w:szCs w:val="22"/>
        </w:rPr>
        <w:t>składamy niniejszym ofertę</w:t>
      </w:r>
      <w:r w:rsidR="00DF4FF4" w:rsidRPr="00763267">
        <w:rPr>
          <w:rFonts w:ascii="Cambria" w:hAnsi="Cambria" w:cs="Arial"/>
          <w:bCs/>
          <w:sz w:val="22"/>
          <w:szCs w:val="22"/>
        </w:rPr>
        <w:t>:</w:t>
      </w:r>
    </w:p>
    <w:p w14:paraId="4EA335FD" w14:textId="77777777" w:rsidR="00DF4FF4" w:rsidRPr="00D16198" w:rsidRDefault="00DF4FF4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0E0D5F56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  <w:t xml:space="preserve">Za wykonanie przedmiotu zamówienia oferujemy następujące wynagrodzenie brutto: ____________________________________________ PLN. </w:t>
      </w:r>
    </w:p>
    <w:p w14:paraId="7570309D" w14:textId="2DC2C764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3" w:name="_Hlk107274238"/>
      <w:r w:rsidR="00F90EA8">
        <w:rPr>
          <w:rFonts w:ascii="Cambria" w:hAnsi="Cambria" w:cs="Arial"/>
          <w:bCs/>
          <w:sz w:val="22"/>
          <w:szCs w:val="22"/>
        </w:rPr>
        <w:br/>
      </w:r>
      <w:r w:rsidRPr="00D16198">
        <w:rPr>
          <w:rFonts w:ascii="Cambria" w:hAnsi="Cambria" w:cs="Arial"/>
          <w:bCs/>
          <w:sz w:val="22"/>
          <w:szCs w:val="22"/>
        </w:rPr>
        <w:t xml:space="preserve">za poszczególne pozycje (prace) tworzące </w:t>
      </w:r>
      <w:r w:rsidR="00D6356F">
        <w:rPr>
          <w:rFonts w:ascii="Cambria" w:hAnsi="Cambria" w:cs="Arial"/>
          <w:bCs/>
          <w:sz w:val="22"/>
          <w:szCs w:val="22"/>
        </w:rPr>
        <w:t>przedmiot zamówienia</w:t>
      </w:r>
      <w:bookmarkEnd w:id="3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17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41"/>
        <w:gridCol w:w="1042"/>
        <w:gridCol w:w="2881"/>
        <w:gridCol w:w="929"/>
        <w:gridCol w:w="930"/>
        <w:gridCol w:w="1470"/>
        <w:gridCol w:w="1470"/>
        <w:gridCol w:w="1004"/>
        <w:gridCol w:w="1004"/>
        <w:gridCol w:w="1842"/>
      </w:tblGrid>
      <w:tr w:rsidR="00D6626A" w:rsidRPr="00F57CE8" w14:paraId="3A13DDEC" w14:textId="77777777" w:rsidTr="00F57CE8">
        <w:trPr>
          <w:trHeight w:val="86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ADCB74A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lastRenderedPageBreak/>
              <w:t>Lp.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07055B1" w14:textId="62209901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="00F93427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____________</w:t>
            </w:r>
          </w:p>
        </w:tc>
        <w:tc>
          <w:tcPr>
            <w:tcW w:w="10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0944FE7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8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4CA1A46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85EC29A" w14:textId="26391EB0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Jedn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9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65C594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FD8B4C8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79C2FE7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DE6833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F43B336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33EF23C" w14:textId="75CFC01A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="00D6626A"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D6626A" w:rsidRPr="00F57CE8" w14:paraId="77761E05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2AACD1" w14:textId="48EAF013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B347D0E" w14:textId="7808F6BE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7AE6598" w14:textId="0AEEE22B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87C3416" w14:textId="09674AF0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FE70EDA" w14:textId="5AB29F52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E319963" w14:textId="1196E73B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FD63CCA" w14:textId="65317F20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E6D259" w14:textId="36E6CD69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206651" w14:textId="4F63065E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01FDEE" w14:textId="24F81A18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775865" w14:textId="5D0DCB4E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6626A" w:rsidRPr="00F57CE8" w14:paraId="13FF51E2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B4FF50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B376D5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E289E4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D0D8B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173CCC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8844729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AABCB3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15D979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44C482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83388FD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1B42F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6626A" w:rsidRPr="00F57CE8" w14:paraId="42115DE8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11C4B3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7E42BD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D32AB2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19C6EE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F17140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928774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6359DD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7B3C45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C3D36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91A99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243F9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D6626A" w:rsidRPr="00F57CE8" w14:paraId="18C0E19A" w14:textId="77777777" w:rsidTr="00F57CE8">
        <w:trPr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050DAF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EAAD9F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13655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234D0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4F465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4A1295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B7A096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989F1E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A1D08DC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E993EC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DCA0D3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843318" w:rsidRPr="00F57CE8" w14:paraId="5772EE09" w14:textId="77777777" w:rsidTr="00F57CE8">
        <w:trPr>
          <w:trHeight w:val="576"/>
        </w:trPr>
        <w:tc>
          <w:tcPr>
            <w:tcW w:w="1233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7A48A3" w14:textId="323C2DAB" w:rsidR="00843318" w:rsidRPr="00843318" w:rsidRDefault="00843318" w:rsidP="00F57CE8">
            <w:pPr>
              <w:suppressAutoHyphens w:val="0"/>
              <w:spacing w:before="12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/>
                <w:b/>
                <w:bCs/>
                <w:sz w:val="18"/>
                <w:szCs w:val="18"/>
              </w:rPr>
              <w:t>Cena łączna brutto w PLN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418AB3" w14:textId="77777777" w:rsidR="00843318" w:rsidRPr="00843318" w:rsidRDefault="00843318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364B8020" w14:textId="7A3F76CB" w:rsidR="007A307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6FBD4E4B" w14:textId="6B81FADE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3827FDE6" w14:textId="246804C5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5C2B5E">
        <w:rPr>
          <w:rFonts w:ascii="Cambria" w:hAnsi="Cambria" w:cs="Arial"/>
          <w:b/>
          <w:sz w:val="22"/>
          <w:szCs w:val="22"/>
        </w:rPr>
        <w:t>nie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</w:t>
      </w:r>
      <w:r w:rsidR="00F90EA8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o podatku od towarów i usług, </w:t>
      </w: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517715F" w14:textId="29FEE56F" w:rsidR="001E6C0A" w:rsidRDefault="001E6C0A" w:rsidP="009525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684B29D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118 </w:t>
      </w:r>
      <w:r w:rsidR="00F90EA8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AF72B4" w14:textId="274F0AC3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p w14:paraId="1E5CA732" w14:textId="77777777" w:rsidR="00B545F4" w:rsidRPr="00B17037" w:rsidRDefault="00B545F4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1335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1"/>
        <w:gridCol w:w="6662"/>
      </w:tblGrid>
      <w:tr w:rsidR="001E6C0A" w:rsidRPr="00134370" w14:paraId="406CA0E0" w14:textId="77777777" w:rsidTr="00B545F4">
        <w:trPr>
          <w:trHeight w:val="1077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75946D6B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EB1BE7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B545F4">
        <w:trPr>
          <w:trHeight w:val="765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B545F4">
        <w:trPr>
          <w:trHeight w:val="778"/>
        </w:trPr>
        <w:tc>
          <w:tcPr>
            <w:tcW w:w="6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249A79DA" w14:textId="77777777" w:rsidR="00F90EA8" w:rsidRDefault="00F90EA8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1C6F46DD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C60E97">
        <w:rPr>
          <w:rFonts w:ascii="Cambria" w:hAnsi="Cambria" w:cs="Tahoma"/>
          <w:sz w:val="22"/>
          <w:szCs w:val="22"/>
          <w:lang w:eastAsia="pl-PL"/>
        </w:rPr>
        <w:t xml:space="preserve"> (proszę 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4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5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41C6337" w14:textId="12770689" w:rsidR="00F90EA8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6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5"/>
      <w:r w:rsidRPr="003144B1">
        <w:rPr>
          <w:rFonts w:ascii="Cambria" w:hAnsi="Cambria" w:cs="Arial"/>
          <w:bCs/>
          <w:i/>
          <w:sz w:val="22"/>
          <w:szCs w:val="22"/>
        </w:rPr>
        <w:t>)</w:t>
      </w:r>
      <w:r w:rsidR="00F90EA8">
        <w:rPr>
          <w:rFonts w:ascii="Cambria" w:hAnsi="Cambria" w:cs="Arial"/>
          <w:bCs/>
          <w:i/>
          <w:sz w:val="22"/>
          <w:szCs w:val="22"/>
        </w:rPr>
        <w:t xml:space="preserve"> lub w postaci elektronicznej</w:t>
      </w:r>
      <w:r w:rsidR="00F90EA8">
        <w:rPr>
          <w:rFonts w:ascii="Cambria" w:hAnsi="Cambria" w:cs="Arial"/>
          <w:bCs/>
          <w:i/>
          <w:sz w:val="22"/>
          <w:szCs w:val="22"/>
        </w:rPr>
        <w:br/>
        <w:t>opatrzonej podpisem zaufanym lub podpisem osobistym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4"/>
    <w:bookmarkEnd w:id="6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* - niepotrzebne skreślić </w:t>
      </w:r>
    </w:p>
    <w:p w14:paraId="7481F894" w14:textId="392A2F31" w:rsidR="001E6C0A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p w14:paraId="22613428" w14:textId="77777777" w:rsidR="001E6C0A" w:rsidRPr="0057603E" w:rsidRDefault="001E6C0A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1E6C0A" w:rsidRPr="0057603E" w:rsidSect="005915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5993EF" w14:textId="77777777" w:rsidR="00812297" w:rsidRDefault="00812297">
      <w:r>
        <w:separator/>
      </w:r>
    </w:p>
  </w:endnote>
  <w:endnote w:type="continuationSeparator" w:id="0">
    <w:p w14:paraId="41D9B6AD" w14:textId="77777777" w:rsidR="00812297" w:rsidRDefault="00812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CE7E00"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2E71DD" w14:textId="77777777" w:rsidR="00812297" w:rsidRDefault="00812297">
      <w:r>
        <w:separator/>
      </w:r>
    </w:p>
  </w:footnote>
  <w:footnote w:type="continuationSeparator" w:id="0">
    <w:p w14:paraId="7F841949" w14:textId="77777777" w:rsidR="00812297" w:rsidRDefault="00812297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006D"/>
    <w:rsid w:val="00000827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4E13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3D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365D"/>
    <w:rsid w:val="000A4391"/>
    <w:rsid w:val="000A61E6"/>
    <w:rsid w:val="000A68E5"/>
    <w:rsid w:val="000B1038"/>
    <w:rsid w:val="000B17D4"/>
    <w:rsid w:val="000B285B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3ED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8E7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19F"/>
    <w:rsid w:val="001F7C14"/>
    <w:rsid w:val="001F7C83"/>
    <w:rsid w:val="00200EB3"/>
    <w:rsid w:val="002017AC"/>
    <w:rsid w:val="0020334E"/>
    <w:rsid w:val="00203914"/>
    <w:rsid w:val="00203D74"/>
    <w:rsid w:val="00203DC3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6C1"/>
    <w:rsid w:val="00220DA4"/>
    <w:rsid w:val="00221481"/>
    <w:rsid w:val="0022375F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0147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3E1C"/>
    <w:rsid w:val="00394846"/>
    <w:rsid w:val="0039598F"/>
    <w:rsid w:val="003978B4"/>
    <w:rsid w:val="003A188D"/>
    <w:rsid w:val="003A2397"/>
    <w:rsid w:val="003A5319"/>
    <w:rsid w:val="003B0127"/>
    <w:rsid w:val="003B1176"/>
    <w:rsid w:val="003B1B0D"/>
    <w:rsid w:val="003B1C89"/>
    <w:rsid w:val="003B28B1"/>
    <w:rsid w:val="003B2A6C"/>
    <w:rsid w:val="003B314C"/>
    <w:rsid w:val="003B61A7"/>
    <w:rsid w:val="003C1610"/>
    <w:rsid w:val="003C28FF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686E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57912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4A03"/>
    <w:rsid w:val="0047504B"/>
    <w:rsid w:val="00475879"/>
    <w:rsid w:val="004774AC"/>
    <w:rsid w:val="00477DC7"/>
    <w:rsid w:val="00482159"/>
    <w:rsid w:val="00482BC8"/>
    <w:rsid w:val="00483C42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2F3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36C8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2B5E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66489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3267"/>
    <w:rsid w:val="007645FC"/>
    <w:rsid w:val="007652FB"/>
    <w:rsid w:val="00766A10"/>
    <w:rsid w:val="00770D9C"/>
    <w:rsid w:val="00771232"/>
    <w:rsid w:val="00771E88"/>
    <w:rsid w:val="007726F6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3EA3"/>
    <w:rsid w:val="007C5185"/>
    <w:rsid w:val="007C6B51"/>
    <w:rsid w:val="007C7122"/>
    <w:rsid w:val="007C7D78"/>
    <w:rsid w:val="007D0940"/>
    <w:rsid w:val="007D1905"/>
    <w:rsid w:val="007D2884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297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46EB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1A32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524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376E4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25C8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1E3C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0E6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3647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0E97"/>
    <w:rsid w:val="00C61328"/>
    <w:rsid w:val="00C620D4"/>
    <w:rsid w:val="00C6271F"/>
    <w:rsid w:val="00C633A7"/>
    <w:rsid w:val="00C653D2"/>
    <w:rsid w:val="00C70662"/>
    <w:rsid w:val="00C70F17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A6336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E7E00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0526"/>
    <w:rsid w:val="00D11176"/>
    <w:rsid w:val="00D111ED"/>
    <w:rsid w:val="00D13DF0"/>
    <w:rsid w:val="00D14A42"/>
    <w:rsid w:val="00D15E08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356F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039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4FF4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BE7"/>
    <w:rsid w:val="00EB1FD5"/>
    <w:rsid w:val="00EB491F"/>
    <w:rsid w:val="00EB5DE3"/>
    <w:rsid w:val="00EB630C"/>
    <w:rsid w:val="00EB7616"/>
    <w:rsid w:val="00EC3830"/>
    <w:rsid w:val="00EC5F56"/>
    <w:rsid w:val="00EC643A"/>
    <w:rsid w:val="00EC768A"/>
    <w:rsid w:val="00ED1BF4"/>
    <w:rsid w:val="00ED20BB"/>
    <w:rsid w:val="00ED29F7"/>
    <w:rsid w:val="00ED2BC3"/>
    <w:rsid w:val="00ED63FA"/>
    <w:rsid w:val="00ED7FEC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1998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9FA"/>
    <w:rsid w:val="00F90EA8"/>
    <w:rsid w:val="00F918BC"/>
    <w:rsid w:val="00F93427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2C82"/>
    <w:rsid w:val="00FC6E46"/>
    <w:rsid w:val="00FC7143"/>
    <w:rsid w:val="00FD24C4"/>
    <w:rsid w:val="00FD2D4F"/>
    <w:rsid w:val="00FD3D22"/>
    <w:rsid w:val="00FD4370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F30C7-1D23-45E9-97F6-4179E082D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1128</Words>
  <Characters>6771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Wanda Kogut</cp:lastModifiedBy>
  <cp:revision>3</cp:revision>
  <cp:lastPrinted>2022-06-27T10:12:00Z</cp:lastPrinted>
  <dcterms:created xsi:type="dcterms:W3CDTF">2026-01-26T15:25:00Z</dcterms:created>
  <dcterms:modified xsi:type="dcterms:W3CDTF">2026-01-27T06:08:00Z</dcterms:modified>
</cp:coreProperties>
</file>